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8F84B" w14:textId="2DEA4F9C" w:rsidR="003C7508" w:rsidRPr="000A1CF6" w:rsidRDefault="00762F6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</w:pPr>
      <w:r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>Sustainability Policy</w:t>
      </w:r>
      <w:r w:rsidR="003C7508" w:rsidRPr="000A1CF6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 xml:space="preserve"> (EYFS September 2025)</w:t>
      </w:r>
    </w:p>
    <w:p w14:paraId="5DF64424" w14:textId="6D4642F8" w:rsidR="00762F68" w:rsidRPr="00EF1A5F" w:rsidRDefault="00762F68" w:rsidP="00762F6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Policy Statement:</w:t>
      </w:r>
      <w:r w:rsidRPr="00EF1A5F">
        <w:rPr>
          <w:rFonts w:ascii="Segoe UI" w:eastAsia="Times New Roman" w:hAnsi="Segoe UI" w:cs="Segoe UI"/>
          <w:lang w:eastAsia="en-GB"/>
        </w:rPr>
        <w:br/>
        <w:t xml:space="preserve">At </w:t>
      </w:r>
      <w:r w:rsidR="002B56EF" w:rsidRPr="00EF1A5F">
        <w:rPr>
          <w:rFonts w:ascii="Segoe UI" w:eastAsia="Times New Roman" w:hAnsi="Segoe UI" w:cs="Segoe UI"/>
          <w:lang w:eastAsia="en-GB"/>
        </w:rPr>
        <w:t>Little Acorns preschool</w:t>
      </w:r>
      <w:r w:rsidRPr="00EF1A5F">
        <w:rPr>
          <w:rFonts w:ascii="Segoe UI" w:eastAsia="Times New Roman" w:hAnsi="Segoe UI" w:cs="Segoe UI"/>
          <w:lang w:eastAsia="en-GB"/>
        </w:rPr>
        <w:t>, we are committed to promoting sustainability and environmental responsibility within our setting. We recognise the importance of educating children about the natural world and encouraging positive behaviours that contribute to a healthier planet. This policy outlines our approach to integrating sustainable practices into our daily routines and teaching, helping children develop respect for the environment and a sense of global citizenship.</w:t>
      </w:r>
    </w:p>
    <w:p w14:paraId="4BA0F949" w14:textId="06DB70DF" w:rsidR="00762F68" w:rsidRPr="00EF1A5F" w:rsidRDefault="00762F68" w:rsidP="00762F6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Our Commitment to Sustainability:</w:t>
      </w:r>
      <w:r w:rsidRPr="00EF1A5F">
        <w:rPr>
          <w:rFonts w:ascii="Segoe UI" w:eastAsia="Times New Roman" w:hAnsi="Segoe UI" w:cs="Segoe UI"/>
          <w:lang w:eastAsia="en-GB"/>
        </w:rPr>
        <w:br/>
        <w:t>• We aim to reduce waste, conserve energy and water, and promote recycling and reuse throughout our setting.</w:t>
      </w:r>
      <w:r w:rsidRPr="00EF1A5F">
        <w:rPr>
          <w:rFonts w:ascii="Segoe UI" w:eastAsia="Times New Roman" w:hAnsi="Segoe UI" w:cs="Segoe UI"/>
          <w:lang w:eastAsia="en-GB"/>
        </w:rPr>
        <w:br/>
        <w:t>• We seek opportunities to teach children about the environment, nature, and sustainable living.</w:t>
      </w:r>
      <w:r w:rsidRPr="00EF1A5F">
        <w:rPr>
          <w:rFonts w:ascii="Segoe UI" w:eastAsia="Times New Roman" w:hAnsi="Segoe UI" w:cs="Segoe UI"/>
          <w:lang w:eastAsia="en-GB"/>
        </w:rPr>
        <w:br/>
        <w:t>• Our sustainability approach is embedded in our routines, planning, and activities.</w:t>
      </w:r>
    </w:p>
    <w:p w14:paraId="7988480C" w14:textId="666B580B" w:rsidR="00762F68" w:rsidRPr="00EF1A5F" w:rsidRDefault="00762F68" w:rsidP="00762F6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Reducing Waste:</w:t>
      </w:r>
      <w:r w:rsidRPr="00EF1A5F">
        <w:rPr>
          <w:rFonts w:ascii="Segoe UI" w:eastAsia="Times New Roman" w:hAnsi="Segoe UI" w:cs="Segoe UI"/>
          <w:lang w:eastAsia="en-GB"/>
        </w:rPr>
        <w:br/>
        <w:t>• We minimise the use of single-use plastics and encourage the use of reusable containers</w:t>
      </w:r>
      <w:r w:rsidR="000F47D2">
        <w:rPr>
          <w:rFonts w:ascii="Segoe UI" w:eastAsia="Times New Roman" w:hAnsi="Segoe UI" w:cs="Segoe UI"/>
          <w:lang w:eastAsia="en-GB"/>
        </w:rPr>
        <w:t xml:space="preserve"> </w:t>
      </w:r>
      <w:r w:rsidRPr="00EF1A5F">
        <w:rPr>
          <w:rFonts w:ascii="Segoe UI" w:eastAsia="Times New Roman" w:hAnsi="Segoe UI" w:cs="Segoe UI"/>
          <w:lang w:eastAsia="en-GB"/>
        </w:rPr>
        <w:t>and water bottles.</w:t>
      </w:r>
      <w:r w:rsidRPr="00EF1A5F">
        <w:rPr>
          <w:rFonts w:ascii="Segoe UI" w:eastAsia="Times New Roman" w:hAnsi="Segoe UI" w:cs="Segoe UI"/>
          <w:lang w:eastAsia="en-GB"/>
        </w:rPr>
        <w:br/>
        <w:t>• We encourage children to be mindful of waste and to reduce, reuse, and recycle.</w:t>
      </w:r>
    </w:p>
    <w:p w14:paraId="7C40EF17" w14:textId="1FF8AF0C" w:rsidR="00762F68" w:rsidRPr="00EF1A5F" w:rsidRDefault="00762F68" w:rsidP="00762F6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Energy and Water Conservation:</w:t>
      </w:r>
      <w:r w:rsidRPr="00EF1A5F">
        <w:rPr>
          <w:rFonts w:ascii="Segoe UI" w:eastAsia="Times New Roman" w:hAnsi="Segoe UI" w:cs="Segoe UI"/>
          <w:lang w:eastAsia="en-GB"/>
        </w:rPr>
        <w:br/>
        <w:t>• We promote energy efficiency by turning off appliances, and devices when not in use.</w:t>
      </w:r>
      <w:r w:rsidRPr="00EF1A5F">
        <w:rPr>
          <w:rFonts w:ascii="Segoe UI" w:eastAsia="Times New Roman" w:hAnsi="Segoe UI" w:cs="Segoe UI"/>
          <w:lang w:eastAsia="en-GB"/>
        </w:rPr>
        <w:br/>
        <w:t>• Water-saving practices are encouraged during handwashing and cleaning routines.</w:t>
      </w:r>
    </w:p>
    <w:p w14:paraId="62213393" w14:textId="6006C808" w:rsidR="00762F68" w:rsidRPr="00EF1A5F" w:rsidRDefault="00762F68" w:rsidP="00762F6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Recycling and Reuse:</w:t>
      </w:r>
      <w:r w:rsidRPr="00EF1A5F">
        <w:rPr>
          <w:rFonts w:ascii="Segoe UI" w:eastAsia="Times New Roman" w:hAnsi="Segoe UI" w:cs="Segoe UI"/>
          <w:lang w:eastAsia="en-GB"/>
        </w:rPr>
        <w:br/>
        <w:t>• Recycling bins are used for paper, plastics, and other materials.</w:t>
      </w:r>
      <w:r w:rsidRPr="00EF1A5F">
        <w:rPr>
          <w:rFonts w:ascii="Segoe UI" w:eastAsia="Times New Roman" w:hAnsi="Segoe UI" w:cs="Segoe UI"/>
          <w:lang w:eastAsia="en-GB"/>
        </w:rPr>
        <w:br/>
        <w:t>• Children are encouraged to participate in recycling.</w:t>
      </w:r>
      <w:r w:rsidRPr="00EF1A5F">
        <w:rPr>
          <w:rFonts w:ascii="Segoe UI" w:eastAsia="Times New Roman" w:hAnsi="Segoe UI" w:cs="Segoe UI"/>
          <w:lang w:eastAsia="en-GB"/>
        </w:rPr>
        <w:br/>
        <w:t>• We repurpose everyday items for arts, crafts, and play activities to give materials a second life.</w:t>
      </w:r>
    </w:p>
    <w:p w14:paraId="2EC46FBC" w14:textId="5AA949D2" w:rsidR="00762F68" w:rsidRPr="00EF1A5F" w:rsidRDefault="00762F68" w:rsidP="00762F6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Eco-Friendly Resources:</w:t>
      </w:r>
      <w:r w:rsidRPr="00EF1A5F">
        <w:rPr>
          <w:rFonts w:ascii="Segoe UI" w:eastAsia="Times New Roman" w:hAnsi="Segoe UI" w:cs="Segoe UI"/>
          <w:lang w:eastAsia="en-GB"/>
        </w:rPr>
        <w:br/>
        <w:t>• We source sustainable, non-toxic, and ethically produced learning materials where possible.</w:t>
      </w:r>
      <w:r w:rsidRPr="00EF1A5F">
        <w:rPr>
          <w:rFonts w:ascii="Segoe UI" w:eastAsia="Times New Roman" w:hAnsi="Segoe UI" w:cs="Segoe UI"/>
          <w:lang w:eastAsia="en-GB"/>
        </w:rPr>
        <w:br/>
        <w:t>• We use natural materials in play and learning, such as wood, fabric, and recycled items.</w:t>
      </w:r>
    </w:p>
    <w:p w14:paraId="40FF5743" w14:textId="32FBF870" w:rsidR="00762F68" w:rsidRPr="00EF1A5F" w:rsidRDefault="00762F68" w:rsidP="00762F6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Gardening and Nature Activities:</w:t>
      </w:r>
      <w:r w:rsidRPr="00EF1A5F">
        <w:rPr>
          <w:rFonts w:ascii="Segoe UI" w:eastAsia="Times New Roman" w:hAnsi="Segoe UI" w:cs="Segoe UI"/>
          <w:lang w:eastAsia="en-GB"/>
        </w:rPr>
        <w:br/>
        <w:t>• Children are given opportunities to grow plants, fruit, and vegetables to learn about nature and food sources.</w:t>
      </w:r>
      <w:r w:rsidRPr="00EF1A5F">
        <w:rPr>
          <w:rFonts w:ascii="Segoe UI" w:eastAsia="Times New Roman" w:hAnsi="Segoe UI" w:cs="Segoe UI"/>
          <w:lang w:eastAsia="en-GB"/>
        </w:rPr>
        <w:br/>
        <w:t>• We incorporate outdoor learning to foster a love for the environment.</w:t>
      </w:r>
    </w:p>
    <w:p w14:paraId="1EC3889F" w14:textId="2B1E1120" w:rsidR="00762F68" w:rsidRPr="00EF1A5F" w:rsidRDefault="00762F68" w:rsidP="00762F6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Involving Children:</w:t>
      </w:r>
      <w:r w:rsidRPr="00EF1A5F">
        <w:rPr>
          <w:rFonts w:ascii="Segoe UI" w:eastAsia="Times New Roman" w:hAnsi="Segoe UI" w:cs="Segoe UI"/>
          <w:lang w:eastAsia="en-GB"/>
        </w:rPr>
        <w:br/>
        <w:t>• We include sustainability education in our activities to raise children’s awareness about caring for the planet.</w:t>
      </w:r>
    </w:p>
    <w:p w14:paraId="4E5D0916" w14:textId="0307BFA7" w:rsidR="00762F68" w:rsidRPr="00EF1A5F" w:rsidRDefault="00762F68" w:rsidP="00762F6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Reducing Carbon Footprint:</w:t>
      </w:r>
      <w:r w:rsidRPr="00EF1A5F">
        <w:rPr>
          <w:rFonts w:ascii="Segoe UI" w:eastAsia="Times New Roman" w:hAnsi="Segoe UI" w:cs="Segoe UI"/>
          <w:lang w:eastAsia="en-GB"/>
        </w:rPr>
        <w:br/>
        <w:t>• Outings are planned locally to minimise travel impact.</w:t>
      </w:r>
      <w:r w:rsidRPr="00EF1A5F">
        <w:rPr>
          <w:rFonts w:ascii="Segoe UI" w:eastAsia="Times New Roman" w:hAnsi="Segoe UI" w:cs="Segoe UI"/>
          <w:lang w:eastAsia="en-GB"/>
        </w:rPr>
        <w:br/>
        <w:t>• Digital communication is prioritised over printed materials when possible.</w:t>
      </w:r>
    </w:p>
    <w:p w14:paraId="7A75E530" w14:textId="3B2B41CD" w:rsidR="0086255E" w:rsidRPr="0092108F" w:rsidRDefault="00762F68" w:rsidP="0092108F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EF1A5F">
        <w:rPr>
          <w:rFonts w:ascii="Segoe UI" w:eastAsia="Times New Roman" w:hAnsi="Segoe UI" w:cs="Segoe UI"/>
          <w:b/>
          <w:bCs/>
          <w:lang w:eastAsia="en-GB"/>
        </w:rPr>
        <w:t>Signed:</w:t>
      </w:r>
      <w:r w:rsidR="002B56EF" w:rsidRPr="00EF1A5F">
        <w:rPr>
          <w:rFonts w:ascii="Segoe UI" w:eastAsia="Times New Roman" w:hAnsi="Segoe UI" w:cs="Segoe UI"/>
          <w:lang w:eastAsia="en-GB"/>
        </w:rPr>
        <w:t xml:space="preserve"> Chairperson</w:t>
      </w:r>
      <w:r w:rsidRPr="00EF1A5F">
        <w:rPr>
          <w:rFonts w:ascii="Segoe UI" w:eastAsia="Times New Roman" w:hAnsi="Segoe UI" w:cs="Segoe UI"/>
          <w:lang w:eastAsia="en-GB"/>
        </w:rPr>
        <w:br/>
      </w:r>
      <w:r w:rsidRPr="00EF1A5F">
        <w:rPr>
          <w:rFonts w:ascii="Segoe UI" w:eastAsia="Times New Roman" w:hAnsi="Segoe UI" w:cs="Segoe UI"/>
          <w:b/>
          <w:bCs/>
          <w:lang w:eastAsia="en-GB"/>
        </w:rPr>
        <w:t>Date:</w:t>
      </w:r>
      <w:r w:rsidRPr="00EF1A5F">
        <w:rPr>
          <w:rFonts w:ascii="Segoe UI" w:eastAsia="Times New Roman" w:hAnsi="Segoe UI" w:cs="Segoe UI"/>
          <w:lang w:eastAsia="en-GB"/>
        </w:rPr>
        <w:t xml:space="preserve"> </w:t>
      </w:r>
      <w:r w:rsidR="002B56EF" w:rsidRPr="00EF1A5F">
        <w:rPr>
          <w:rFonts w:ascii="Segoe UI" w:eastAsia="Times New Roman" w:hAnsi="Segoe UI" w:cs="Segoe UI"/>
          <w:lang w:eastAsia="en-GB"/>
        </w:rPr>
        <w:t>Sept 2025</w:t>
      </w:r>
    </w:p>
    <w:sectPr w:rsidR="0086255E" w:rsidRPr="0092108F" w:rsidSect="002B56EF">
      <w:foot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73DA5" w14:textId="77777777" w:rsidR="000E3F64" w:rsidRDefault="000E3F64" w:rsidP="00461B71">
      <w:r>
        <w:separator/>
      </w:r>
    </w:p>
  </w:endnote>
  <w:endnote w:type="continuationSeparator" w:id="0">
    <w:p w14:paraId="68B54C2F" w14:textId="77777777" w:rsidR="000E3F64" w:rsidRDefault="000E3F64" w:rsidP="0046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F88C" w14:textId="3B841B01" w:rsidR="00461B71" w:rsidRDefault="00461B71" w:rsidP="00461B7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868DC" w14:textId="77777777" w:rsidR="000E3F64" w:rsidRDefault="000E3F64" w:rsidP="00461B71">
      <w:r>
        <w:separator/>
      </w:r>
    </w:p>
  </w:footnote>
  <w:footnote w:type="continuationSeparator" w:id="0">
    <w:p w14:paraId="58BB6CA5" w14:textId="77777777" w:rsidR="000E3F64" w:rsidRDefault="000E3F64" w:rsidP="0046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5738AE"/>
    <w:multiLevelType w:val="multilevel"/>
    <w:tmpl w:val="31AE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3057EEA"/>
    <w:multiLevelType w:val="multilevel"/>
    <w:tmpl w:val="420A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33F47A0"/>
    <w:multiLevelType w:val="multilevel"/>
    <w:tmpl w:val="0E481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C57B39"/>
    <w:multiLevelType w:val="multilevel"/>
    <w:tmpl w:val="F946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871E40"/>
    <w:multiLevelType w:val="multilevel"/>
    <w:tmpl w:val="80C20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8D3952"/>
    <w:multiLevelType w:val="multilevel"/>
    <w:tmpl w:val="5BB83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5B78F4"/>
    <w:multiLevelType w:val="multilevel"/>
    <w:tmpl w:val="15B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CB7B22"/>
    <w:multiLevelType w:val="multilevel"/>
    <w:tmpl w:val="3726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82606"/>
    <w:multiLevelType w:val="multilevel"/>
    <w:tmpl w:val="D4B0D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291F27"/>
    <w:multiLevelType w:val="multilevel"/>
    <w:tmpl w:val="807E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101E85"/>
    <w:multiLevelType w:val="multilevel"/>
    <w:tmpl w:val="2BC82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92169A"/>
    <w:multiLevelType w:val="multilevel"/>
    <w:tmpl w:val="803E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0176D4"/>
    <w:multiLevelType w:val="multilevel"/>
    <w:tmpl w:val="F230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501C5A"/>
    <w:multiLevelType w:val="multilevel"/>
    <w:tmpl w:val="CC94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EA7FC8"/>
    <w:multiLevelType w:val="multilevel"/>
    <w:tmpl w:val="DA78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FD0A6B"/>
    <w:multiLevelType w:val="multilevel"/>
    <w:tmpl w:val="CB68C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4663349">
    <w:abstractNumId w:val="0"/>
  </w:num>
  <w:num w:numId="2" w16cid:durableId="808980420">
    <w:abstractNumId w:val="1"/>
  </w:num>
  <w:num w:numId="3" w16cid:durableId="1390378110">
    <w:abstractNumId w:val="2"/>
  </w:num>
  <w:num w:numId="4" w16cid:durableId="1542086822">
    <w:abstractNumId w:val="3"/>
  </w:num>
  <w:num w:numId="5" w16cid:durableId="2043432890">
    <w:abstractNumId w:val="4"/>
  </w:num>
  <w:num w:numId="6" w16cid:durableId="8068646">
    <w:abstractNumId w:val="5"/>
  </w:num>
  <w:num w:numId="7" w16cid:durableId="1328284430">
    <w:abstractNumId w:val="6"/>
  </w:num>
  <w:num w:numId="8" w16cid:durableId="1654676171">
    <w:abstractNumId w:val="7"/>
  </w:num>
  <w:num w:numId="9" w16cid:durableId="853953983">
    <w:abstractNumId w:val="13"/>
  </w:num>
  <w:num w:numId="10" w16cid:durableId="2111121829">
    <w:abstractNumId w:val="19"/>
  </w:num>
  <w:num w:numId="11" w16cid:durableId="1461605065">
    <w:abstractNumId w:val="20"/>
  </w:num>
  <w:num w:numId="12" w16cid:durableId="1644240040">
    <w:abstractNumId w:val="16"/>
  </w:num>
  <w:num w:numId="13" w16cid:durableId="786657454">
    <w:abstractNumId w:val="11"/>
  </w:num>
  <w:num w:numId="14" w16cid:durableId="66192332">
    <w:abstractNumId w:val="14"/>
  </w:num>
  <w:num w:numId="15" w16cid:durableId="208804397">
    <w:abstractNumId w:val="18"/>
  </w:num>
  <w:num w:numId="16" w16cid:durableId="50662035">
    <w:abstractNumId w:val="22"/>
  </w:num>
  <w:num w:numId="17" w16cid:durableId="682321395">
    <w:abstractNumId w:val="12"/>
  </w:num>
  <w:num w:numId="18" w16cid:durableId="179973292">
    <w:abstractNumId w:val="21"/>
  </w:num>
  <w:num w:numId="19" w16cid:durableId="1122847276">
    <w:abstractNumId w:val="8"/>
  </w:num>
  <w:num w:numId="20" w16cid:durableId="1743716805">
    <w:abstractNumId w:val="17"/>
  </w:num>
  <w:num w:numId="21" w16cid:durableId="355347401">
    <w:abstractNumId w:val="9"/>
  </w:num>
  <w:num w:numId="22" w16cid:durableId="150758426">
    <w:abstractNumId w:val="10"/>
  </w:num>
  <w:num w:numId="23" w16cid:durableId="293870834">
    <w:abstractNumId w:val="23"/>
  </w:num>
  <w:num w:numId="24" w16cid:durableId="12242908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80E"/>
    <w:rsid w:val="00072321"/>
    <w:rsid w:val="000A080A"/>
    <w:rsid w:val="000A1CF6"/>
    <w:rsid w:val="000E3F64"/>
    <w:rsid w:val="000F47D2"/>
    <w:rsid w:val="001D1865"/>
    <w:rsid w:val="001E480E"/>
    <w:rsid w:val="002B56EF"/>
    <w:rsid w:val="002D3E51"/>
    <w:rsid w:val="003C7508"/>
    <w:rsid w:val="003F37C9"/>
    <w:rsid w:val="00461B71"/>
    <w:rsid w:val="00503F08"/>
    <w:rsid w:val="0064046C"/>
    <w:rsid w:val="00762F68"/>
    <w:rsid w:val="007B752E"/>
    <w:rsid w:val="007C29E6"/>
    <w:rsid w:val="007F541E"/>
    <w:rsid w:val="0086255E"/>
    <w:rsid w:val="0092108F"/>
    <w:rsid w:val="00A77CC0"/>
    <w:rsid w:val="00BD7CC4"/>
    <w:rsid w:val="00D84D52"/>
    <w:rsid w:val="00DA5885"/>
    <w:rsid w:val="00EF1A5F"/>
    <w:rsid w:val="00F33E77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51C6C"/>
  <w15:chartTrackingRefBased/>
  <w15:docId w15:val="{CF05144D-ACC3-E64A-8561-6E354A11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C750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3C7508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B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B71"/>
  </w:style>
  <w:style w:type="paragraph" w:styleId="Footer">
    <w:name w:val="footer"/>
    <w:basedOn w:val="Normal"/>
    <w:link w:val="FooterChar"/>
    <w:uiPriority w:val="99"/>
    <w:unhideWhenUsed/>
    <w:rsid w:val="00461B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B71"/>
  </w:style>
  <w:style w:type="paragraph" w:styleId="NormalWeb">
    <w:name w:val="Normal (Web)"/>
    <w:basedOn w:val="Normal"/>
    <w:uiPriority w:val="99"/>
    <w:semiHidden/>
    <w:unhideWhenUsed/>
    <w:rsid w:val="00BD7CC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BD7CC4"/>
    <w:rPr>
      <w:b/>
      <w:bCs/>
    </w:rPr>
  </w:style>
  <w:style w:type="character" w:styleId="Emphasis">
    <w:name w:val="Emphasis"/>
    <w:basedOn w:val="DefaultParagraphFont"/>
    <w:uiPriority w:val="20"/>
    <w:qFormat/>
    <w:rsid w:val="00BD7CC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3C750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3C7508"/>
    <w:rPr>
      <w:rFonts w:ascii="Times New Roman" w:eastAsia="Times New Roman" w:hAnsi="Times New Roman" w:cs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8</cp:revision>
  <cp:lastPrinted>2025-10-20T12:11:00Z</cp:lastPrinted>
  <dcterms:created xsi:type="dcterms:W3CDTF">2025-10-20T12:11:00Z</dcterms:created>
  <dcterms:modified xsi:type="dcterms:W3CDTF">2025-10-29T12:23:00Z</dcterms:modified>
</cp:coreProperties>
</file>